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DEDF9DA" w:rsidR="007C6624" w:rsidRPr="00B45B03" w:rsidRDefault="00B45B03">
      <w:pPr>
        <w:tabs>
          <w:tab w:val="left" w:pos="-7371"/>
          <w:tab w:val="left" w:pos="567"/>
        </w:tabs>
        <w:jc w:val="both"/>
        <w:rPr>
          <w:b/>
          <w:bCs/>
          <w:sz w:val="28"/>
          <w:szCs w:val="28"/>
        </w:rPr>
      </w:pPr>
      <w:r w:rsidRPr="00B45B03">
        <w:rPr>
          <w:b/>
          <w:bCs/>
          <w:sz w:val="28"/>
          <w:szCs w:val="28"/>
        </w:rPr>
        <w:t>Lisa 4 Tehniline kirjeldus</w:t>
      </w:r>
    </w:p>
    <w:p w14:paraId="59EE7C03" w14:textId="77777777" w:rsidR="00B45B03" w:rsidRDefault="00B45B03">
      <w:pPr>
        <w:tabs>
          <w:tab w:val="left" w:pos="-7371"/>
          <w:tab w:val="left" w:pos="567"/>
        </w:tabs>
        <w:jc w:val="both"/>
      </w:pPr>
    </w:p>
    <w:p w14:paraId="1AFE69CA" w14:textId="77777777" w:rsidR="00B45B03" w:rsidRDefault="00B45B03">
      <w:pPr>
        <w:tabs>
          <w:tab w:val="left" w:pos="-7371"/>
          <w:tab w:val="left" w:pos="567"/>
        </w:tabs>
        <w:jc w:val="both"/>
      </w:pPr>
    </w:p>
    <w:p w14:paraId="3923F878" w14:textId="77777777" w:rsidR="00B45B03" w:rsidRDefault="00B45B03">
      <w:pPr>
        <w:tabs>
          <w:tab w:val="left" w:pos="-7371"/>
          <w:tab w:val="left" w:pos="567"/>
        </w:tabs>
        <w:jc w:val="both"/>
      </w:pPr>
    </w:p>
    <w:p w14:paraId="08D44456" w14:textId="5052B5CD"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F46650" w:rsidRPr="00F46650">
        <w:rPr>
          <w:bCs/>
        </w:rPr>
        <w:t>Soosalu raba tee</w:t>
      </w:r>
      <w:r w:rsidR="00F46650">
        <w:rPr>
          <w:bCs/>
        </w:rPr>
        <w:t xml:space="preserve"> ehita</w:t>
      </w:r>
      <w:r w:rsidR="004D2265" w:rsidRPr="004D2265">
        <w:rPr>
          <w:bCs/>
        </w:rPr>
        <w:t>mine</w:t>
      </w:r>
      <w:r w:rsidR="009133A6">
        <w:rPr>
          <w:bCs/>
        </w:rPr>
        <w:t>.</w:t>
      </w:r>
      <w:r w:rsidR="00AD26FC" w:rsidRPr="00AD26FC">
        <w:t xml:space="preserve"> </w:t>
      </w:r>
      <w:r w:rsidR="00AD26FC">
        <w:t xml:space="preserve">Viitenumber </w:t>
      </w:r>
      <w:r w:rsidR="00AD26FC" w:rsidRPr="00AD26FC">
        <w:rPr>
          <w:bCs/>
        </w:rPr>
        <w:t>302201</w:t>
      </w:r>
      <w:r w:rsidR="00AD26FC">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12A704EE"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F46650">
        <w:rPr>
          <w:rFonts w:cstheme="minorHAnsi"/>
          <w:b/>
          <w:bCs/>
        </w:rPr>
        <w:t>Piiber P</w:t>
      </w:r>
      <w:r w:rsidR="00C40022">
        <w:rPr>
          <w:rFonts w:cstheme="minorHAnsi"/>
          <w:b/>
          <w:bCs/>
        </w:rPr>
        <w:t>rojekt OÜ</w:t>
      </w:r>
      <w:r w:rsidR="002D73EA" w:rsidRPr="00571C60">
        <w:rPr>
          <w:rFonts w:cstheme="minorHAnsi"/>
        </w:rPr>
        <w:t xml:space="preserve"> poolt koostatud „</w:t>
      </w:r>
      <w:r w:rsidR="00F46650" w:rsidRPr="00F46650">
        <w:rPr>
          <w:rFonts w:cstheme="minorHAnsi"/>
        </w:rPr>
        <w:t>Soosalu raba tee</w:t>
      </w:r>
      <w:r w:rsidR="004D2265" w:rsidRPr="004D2265">
        <w:rPr>
          <w:rFonts w:cstheme="minorHAnsi"/>
        </w:rPr>
        <w:t xml:space="preserve"> </w:t>
      </w:r>
      <w:r w:rsidR="002E1134">
        <w:rPr>
          <w:rFonts w:cstheme="minorHAnsi"/>
        </w:rPr>
        <w:t>ehita</w:t>
      </w:r>
      <w:r w:rsidR="004D2265" w:rsidRPr="004D2265">
        <w:rPr>
          <w:rFonts w:cstheme="minorHAnsi"/>
        </w:rPr>
        <w:t>mi</w:t>
      </w:r>
      <w:r w:rsidR="004D2265">
        <w:rPr>
          <w:rFonts w:cstheme="minorHAnsi"/>
        </w:rPr>
        <w:t>se</w:t>
      </w:r>
      <w:r w:rsidR="00C40022">
        <w:rPr>
          <w:rFonts w:cstheme="minorHAnsi"/>
        </w:rPr>
        <w:t xml:space="preserve"> projekt V02</w:t>
      </w:r>
      <w:r w:rsidR="002D73EA" w:rsidRPr="00571C60">
        <w:rPr>
          <w:rFonts w:cstheme="minorHAnsi"/>
        </w:rPr>
        <w:t>“</w:t>
      </w:r>
      <w:r w:rsidR="00821E34" w:rsidRPr="00281267">
        <w:t>.</w:t>
      </w:r>
      <w:bookmarkEnd w:id="0"/>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418435AE"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B36946" w:rsidRPr="00D972B5">
        <w:t xml:space="preserve">Romet Riiman tel: 526 1698, e-post: </w:t>
      </w:r>
      <w:hyperlink r:id="rId8" w:history="1">
        <w:r w:rsidR="00B36946" w:rsidRPr="000759BA">
          <w:rPr>
            <w:rStyle w:val="Hperlink"/>
          </w:rPr>
          <w:t>romet.riiman@rmk.ee</w:t>
        </w:r>
      </w:hyperlink>
      <w:r w:rsidR="004C674D">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FF6A44" w:rsidRDefault="00664C0C" w:rsidP="00FF6A44">
      <w:pPr>
        <w:pStyle w:val="Pealkiri2"/>
        <w:numPr>
          <w:ilvl w:val="0"/>
          <w:numId w:val="0"/>
        </w:numPr>
        <w:spacing w:before="0" w:after="0"/>
        <w:ind w:left="576" w:hanging="576"/>
        <w:jc w:val="both"/>
        <w:rPr>
          <w:rFonts w:ascii="Times New Roman" w:hAnsi="Times New Roman" w:cs="Times New Roman"/>
          <w:i w:val="0"/>
          <w:iCs w:val="0"/>
          <w:sz w:val="24"/>
          <w:szCs w:val="24"/>
        </w:rPr>
      </w:pPr>
      <w:r w:rsidRPr="00FF6A44">
        <w:rPr>
          <w:rFonts w:ascii="Times New Roman" w:hAnsi="Times New Roman" w:cs="Times New Roman"/>
          <w:i w:val="0"/>
          <w:iCs w:val="0"/>
          <w:sz w:val="24"/>
          <w:szCs w:val="24"/>
        </w:rPr>
        <w:t>Hanke tehniline kirjeldus</w:t>
      </w:r>
    </w:p>
    <w:p w14:paraId="4D33C039" w14:textId="3E431E5A" w:rsidR="007E11D1" w:rsidRPr="00FF6A44" w:rsidRDefault="002E1134" w:rsidP="00FF6A44">
      <w:pPr>
        <w:suppressAutoHyphens w:val="0"/>
        <w:autoSpaceDE w:val="0"/>
        <w:autoSpaceDN w:val="0"/>
        <w:adjustRightInd w:val="0"/>
        <w:jc w:val="both"/>
        <w:rPr>
          <w:rFonts w:eastAsia="Calibri"/>
          <w:bCs/>
          <w:lang w:eastAsia="en-US"/>
        </w:rPr>
      </w:pPr>
      <w:bookmarkStart w:id="1" w:name="_Hlk212712631"/>
      <w:r w:rsidRPr="00FF6A44">
        <w:rPr>
          <w:rFonts w:eastAsia="Calibri"/>
          <w:bCs/>
          <w:lang w:eastAsia="en-US"/>
        </w:rPr>
        <w:t>Soosalu raba tee</w:t>
      </w:r>
      <w:r w:rsidR="0021495B" w:rsidRPr="00FF6A44">
        <w:rPr>
          <w:rFonts w:eastAsia="Calibri"/>
          <w:bCs/>
          <w:lang w:eastAsia="en-US"/>
        </w:rPr>
        <w:t xml:space="preserve"> (</w:t>
      </w:r>
      <w:r w:rsidRPr="00FF6A44">
        <w:rPr>
          <w:rFonts w:eastAsia="Calibri"/>
          <w:bCs/>
          <w:lang w:eastAsia="en-US"/>
        </w:rPr>
        <w:t>0,057</w:t>
      </w:r>
      <w:r w:rsidR="0021495B" w:rsidRPr="00FF6A44">
        <w:rPr>
          <w:rFonts w:eastAsia="Calibri"/>
          <w:bCs/>
          <w:lang w:eastAsia="en-US"/>
        </w:rPr>
        <w:t xml:space="preserve"> km)</w:t>
      </w:r>
      <w:bookmarkEnd w:id="1"/>
      <w:r w:rsidR="00F7088F" w:rsidRPr="00FF6A44">
        <w:rPr>
          <w:rFonts w:eastAsia="Calibri"/>
          <w:bCs/>
          <w:lang w:eastAsia="en-US"/>
        </w:rPr>
        <w:t xml:space="preserve"> </w:t>
      </w:r>
      <w:r w:rsidR="006412FB" w:rsidRPr="00FF6A44">
        <w:rPr>
          <w:rFonts w:eastAsia="Calibri"/>
          <w:bCs/>
          <w:lang w:eastAsia="en-US"/>
        </w:rPr>
        <w:t>ehita</w:t>
      </w:r>
      <w:r w:rsidR="0021495B" w:rsidRPr="00FF6A44">
        <w:rPr>
          <w:rFonts w:eastAsia="Calibri"/>
          <w:bCs/>
          <w:lang w:eastAsia="en-US"/>
        </w:rPr>
        <w:t>mi</w:t>
      </w:r>
      <w:r w:rsidR="00C41039" w:rsidRPr="00FF6A44">
        <w:rPr>
          <w:rFonts w:eastAsia="Calibri"/>
          <w:bCs/>
          <w:lang w:eastAsia="en-US"/>
        </w:rPr>
        <w:t>n</w:t>
      </w:r>
      <w:r w:rsidR="0021495B" w:rsidRPr="00FF6A44">
        <w:rPr>
          <w:rFonts w:eastAsia="Calibri"/>
          <w:bCs/>
          <w:lang w:eastAsia="en-US"/>
        </w:rPr>
        <w:t>e</w:t>
      </w:r>
      <w:r w:rsidR="008E33B5" w:rsidRPr="00FF6A44">
        <w:rPr>
          <w:rFonts w:eastAsia="Calibri"/>
          <w:bCs/>
          <w:lang w:eastAsia="en-US"/>
        </w:rPr>
        <w:t>, mis asu</w:t>
      </w:r>
      <w:r w:rsidR="00F90BCC" w:rsidRPr="00FF6A44">
        <w:rPr>
          <w:rFonts w:eastAsia="Calibri"/>
          <w:bCs/>
          <w:lang w:eastAsia="en-US"/>
        </w:rPr>
        <w:t>b</w:t>
      </w:r>
      <w:r w:rsidR="008E33B5" w:rsidRPr="00FF6A44">
        <w:rPr>
          <w:rFonts w:eastAsia="Calibri"/>
          <w:bCs/>
          <w:lang w:eastAsia="en-US"/>
        </w:rPr>
        <w:t xml:space="preserve"> </w:t>
      </w:r>
      <w:r w:rsidR="006412FB" w:rsidRPr="00FF6A44">
        <w:rPr>
          <w:rFonts w:eastAsia="Calibri"/>
          <w:bCs/>
          <w:lang w:eastAsia="en-US"/>
        </w:rPr>
        <w:t>Soosalu</w:t>
      </w:r>
      <w:r w:rsidR="00F90BCC" w:rsidRPr="00FF6A44">
        <w:rPr>
          <w:rFonts w:eastAsia="Calibri"/>
          <w:bCs/>
          <w:lang w:eastAsia="en-US"/>
        </w:rPr>
        <w:t xml:space="preserve"> küla, Järva vald, Järva maakond</w:t>
      </w:r>
      <w:r w:rsidR="00C05FA5" w:rsidRPr="00FF6A44">
        <w:rPr>
          <w:rFonts w:eastAsia="Calibri"/>
          <w:bCs/>
          <w:lang w:eastAsia="en-US"/>
        </w:rPr>
        <w:t>.</w:t>
      </w:r>
    </w:p>
    <w:p w14:paraId="31E52701" w14:textId="56E0B6F7" w:rsidR="005A12C0" w:rsidRPr="00FF6A44" w:rsidRDefault="00507251" w:rsidP="00FF6A44">
      <w:pPr>
        <w:suppressAutoHyphens w:val="0"/>
        <w:autoSpaceDE w:val="0"/>
        <w:autoSpaceDN w:val="0"/>
        <w:adjustRightInd w:val="0"/>
        <w:jc w:val="both"/>
        <w:rPr>
          <w:lang w:eastAsia="et-EE"/>
        </w:rPr>
      </w:pPr>
      <w:r w:rsidRPr="00FF6A44">
        <w:rPr>
          <w:lang w:eastAsia="et-EE"/>
        </w:rPr>
        <w:t xml:space="preserve">Vajalikud raietööd </w:t>
      </w:r>
      <w:r w:rsidR="005049CB" w:rsidRPr="00FF6A44">
        <w:rPr>
          <w:lang w:eastAsia="et-EE"/>
        </w:rPr>
        <w:t xml:space="preserve">ja </w:t>
      </w:r>
      <w:proofErr w:type="spellStart"/>
      <w:r w:rsidR="005049CB" w:rsidRPr="00FF6A44">
        <w:rPr>
          <w:lang w:eastAsia="et-EE"/>
        </w:rPr>
        <w:t>kokkuvedu</w:t>
      </w:r>
      <w:proofErr w:type="spellEnd"/>
      <w:r w:rsidR="005049CB" w:rsidRPr="00FF6A44">
        <w:rPr>
          <w:lang w:eastAsia="et-EE"/>
        </w:rPr>
        <w:t xml:space="preserve"> </w:t>
      </w:r>
      <w:r w:rsidRPr="00FF6A44">
        <w:rPr>
          <w:lang w:eastAsia="et-EE"/>
        </w:rPr>
        <w:t xml:space="preserve">on </w:t>
      </w:r>
      <w:r w:rsidR="003D59B8" w:rsidRPr="00FF6A44">
        <w:rPr>
          <w:lang w:eastAsia="et-EE"/>
        </w:rPr>
        <w:t>RMK poolt tehtud</w:t>
      </w:r>
      <w:r w:rsidR="00A53F92" w:rsidRPr="00FF6A44">
        <w:rPr>
          <w:lang w:eastAsia="et-EE"/>
        </w:rPr>
        <w:t>.</w:t>
      </w:r>
      <w:r w:rsidR="005049CB" w:rsidRPr="00FF6A44">
        <w:rPr>
          <w:lang w:eastAsia="et-EE"/>
        </w:rPr>
        <w:t xml:space="preserve"> </w:t>
      </w:r>
      <w:r w:rsidR="0051785D" w:rsidRPr="00FF6A44">
        <w:rPr>
          <w:lang w:eastAsia="et-EE"/>
        </w:rPr>
        <w:t>Ehitaja teostab vajalike ja segavate puude ja põõsast</w:t>
      </w:r>
      <w:r w:rsidR="001B4A62" w:rsidRPr="00FF6A44">
        <w:rPr>
          <w:lang w:eastAsia="et-EE"/>
        </w:rPr>
        <w:t xml:space="preserve">e raie ja </w:t>
      </w:r>
      <w:proofErr w:type="spellStart"/>
      <w:r w:rsidR="001B4A62" w:rsidRPr="00FF6A44">
        <w:rPr>
          <w:lang w:eastAsia="et-EE"/>
        </w:rPr>
        <w:t>kokkuveo</w:t>
      </w:r>
      <w:proofErr w:type="spellEnd"/>
      <w:r w:rsidR="001B4A62" w:rsidRPr="00FF6A44">
        <w:rPr>
          <w:lang w:eastAsia="et-EE"/>
        </w:rPr>
        <w:t xml:space="preserve">. </w:t>
      </w:r>
      <w:r w:rsidR="001049B5" w:rsidRPr="00FF6A44">
        <w:rPr>
          <w:lang w:eastAsia="et-EE"/>
        </w:rPr>
        <w:t xml:space="preserve">Raie käigus tuleb teha raiutavatest puudest etteantud sortimenti, see kokku vedada ja ladustada etteantud kohta. </w:t>
      </w:r>
    </w:p>
    <w:p w14:paraId="14025A19" w14:textId="2E4F9BF0" w:rsidR="00BB55D0" w:rsidRPr="00FF6A44" w:rsidRDefault="0089129C" w:rsidP="00FF6A44">
      <w:pPr>
        <w:suppressAutoHyphens w:val="0"/>
        <w:autoSpaceDE w:val="0"/>
        <w:autoSpaceDN w:val="0"/>
        <w:adjustRightInd w:val="0"/>
        <w:jc w:val="both"/>
      </w:pPr>
      <w:r w:rsidRPr="00FF6A44">
        <w:rPr>
          <w:bCs/>
        </w:rPr>
        <w:t xml:space="preserve">Edasi tuleb teostada </w:t>
      </w:r>
      <w:r w:rsidR="009166AD" w:rsidRPr="00FF6A44">
        <w:rPr>
          <w:bCs/>
        </w:rPr>
        <w:t>kändude juurimine</w:t>
      </w:r>
      <w:r w:rsidR="006E1F4C" w:rsidRPr="00FF6A44">
        <w:rPr>
          <w:bCs/>
        </w:rPr>
        <w:t xml:space="preserve"> (</w:t>
      </w:r>
      <w:r w:rsidR="006F6491" w:rsidRPr="00FF6A44">
        <w:rPr>
          <w:bCs/>
        </w:rPr>
        <w:t>0,34</w:t>
      </w:r>
      <w:r w:rsidR="0010724D" w:rsidRPr="00FF6A44">
        <w:rPr>
          <w:bCs/>
        </w:rPr>
        <w:t xml:space="preserve"> ha</w:t>
      </w:r>
      <w:r w:rsidR="006E1F4C" w:rsidRPr="00FF6A44">
        <w:rPr>
          <w:bCs/>
        </w:rPr>
        <w:t>)</w:t>
      </w:r>
      <w:r w:rsidR="00040158" w:rsidRPr="00FF6A44">
        <w:rPr>
          <w:bCs/>
        </w:rPr>
        <w:t xml:space="preserve">. </w:t>
      </w:r>
      <w:r w:rsidR="00BB55D0" w:rsidRPr="00FF6A44">
        <w:rPr>
          <w:bCs/>
        </w:rPr>
        <w:t xml:space="preserve">Kännud juuritakse </w:t>
      </w:r>
      <w:r w:rsidR="006E235F" w:rsidRPr="00FF6A44">
        <w:rPr>
          <w:bCs/>
        </w:rPr>
        <w:t xml:space="preserve">teede puhul </w:t>
      </w:r>
      <w:r w:rsidR="00BB55D0" w:rsidRPr="00FF6A44">
        <w:rPr>
          <w:bCs/>
        </w:rPr>
        <w:t>kogu teetrassi laiuse ulatuses</w:t>
      </w:r>
      <w:r w:rsidR="00A14104" w:rsidRPr="00FF6A44">
        <w:rPr>
          <w:bCs/>
        </w:rPr>
        <w:t xml:space="preserve"> ja </w:t>
      </w:r>
      <w:r w:rsidR="00953368" w:rsidRPr="00FF6A44">
        <w:rPr>
          <w:bCs/>
        </w:rPr>
        <w:t>koondatakse hunnikutesse</w:t>
      </w:r>
      <w:r w:rsidR="00230147" w:rsidRPr="00FF6A44">
        <w:rPr>
          <w:bCs/>
        </w:rPr>
        <w:t xml:space="preserve">. </w:t>
      </w:r>
      <w:r w:rsidR="00020020" w:rsidRPr="00FF6A44">
        <w:rPr>
          <w:bCs/>
        </w:rPr>
        <w:t>Võsaga kaetud aladel töödeldakse kraavi nõlva võimalusel freesimise teel või eemaldatakse võsa juurestik sette eemaldamise käigus.</w:t>
      </w:r>
      <w:r w:rsidR="006266B3" w:rsidRPr="00FF6A44">
        <w:rPr>
          <w:bCs/>
        </w:rPr>
        <w:t xml:space="preserve"> </w:t>
      </w:r>
      <w:r w:rsidR="00D34133" w:rsidRPr="00FF6A44">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F6A44">
        <w:rPr>
          <w:bCs/>
        </w:rPr>
        <w:t>Juuritud känn</w:t>
      </w:r>
      <w:r w:rsidR="00330E2F" w:rsidRPr="00FF6A44">
        <w:rPr>
          <w:bCs/>
        </w:rPr>
        <w:t>ud ja väljatulnud kivid</w:t>
      </w:r>
      <w:r w:rsidR="00BC2995" w:rsidRPr="00FF6A44">
        <w:rPr>
          <w:bCs/>
        </w:rPr>
        <w:t xml:space="preserve"> </w:t>
      </w:r>
      <w:r w:rsidR="00330E2F" w:rsidRPr="00FF6A44">
        <w:rPr>
          <w:bCs/>
        </w:rPr>
        <w:t>tuleb paigutada trassi äärde nii, et ei tekiks katkematut valli, vahe tuleb jätta iga 25m tagant.</w:t>
      </w:r>
      <w:r w:rsidR="00CA6293" w:rsidRPr="00FF6A44">
        <w:rPr>
          <w:bCs/>
        </w:rPr>
        <w:t xml:space="preserve"> </w:t>
      </w:r>
      <w:r w:rsidR="00EA5E7E" w:rsidRPr="00FF6A44">
        <w:rPr>
          <w:bCs/>
        </w:rPr>
        <w:t>Kraavide kaeve pinnast ja se</w:t>
      </w:r>
      <w:r w:rsidR="00CA6293" w:rsidRPr="00FF6A44">
        <w:rPr>
          <w:bCs/>
        </w:rPr>
        <w:t xml:space="preserve">tte võib paigutada ka olemasoleva mulde taha, kuid see peab jääma sellest madalamale. </w:t>
      </w:r>
      <w:r w:rsidR="009166AD" w:rsidRPr="00FF6A44">
        <w:rPr>
          <w:bCs/>
        </w:rPr>
        <w:t>Kraavi teepoolsed perved peavad olema töödeldud tasemel, mis võimaldab mehhaniseeritud hooldust.</w:t>
      </w:r>
      <w:r w:rsidR="000B70FA" w:rsidRPr="00FF6A44">
        <w:t xml:space="preserve"> </w:t>
      </w:r>
    </w:p>
    <w:p w14:paraId="121C2BFB" w14:textId="6CB72C24" w:rsidR="009B3548" w:rsidRPr="00FF6A44" w:rsidRDefault="00AF6179" w:rsidP="00FF6A44">
      <w:pPr>
        <w:suppressAutoHyphens w:val="0"/>
        <w:autoSpaceDE w:val="0"/>
        <w:autoSpaceDN w:val="0"/>
        <w:adjustRightInd w:val="0"/>
        <w:jc w:val="both"/>
      </w:pPr>
      <w:r w:rsidRPr="00FF6A44">
        <w:rPr>
          <w:b/>
          <w:bCs/>
        </w:rPr>
        <w:t>Soosalu raba tee (0,057 km)</w:t>
      </w:r>
      <w:r w:rsidR="00515C18" w:rsidRPr="00FF6A44">
        <w:rPr>
          <w:b/>
          <w:bCs/>
        </w:rPr>
        <w:t xml:space="preserve"> </w:t>
      </w:r>
      <w:r w:rsidR="000A6E1D" w:rsidRPr="00FF6A44">
        <w:t>algab</w:t>
      </w:r>
      <w:r w:rsidR="009B3548" w:rsidRPr="00FF6A44">
        <w:t xml:space="preserve"> </w:t>
      </w:r>
      <w:r w:rsidR="00D13209" w:rsidRPr="00FF6A44">
        <w:t>riigiteelt 15141 Kaalepi-Lehtmetsa (km 12,480) ja lõpeb Soosalu raba tee 0,057 km-l rajatava tagasipööramise kohaga T-TP.</w:t>
      </w:r>
    </w:p>
    <w:p w14:paraId="3BC8A8A0" w14:textId="37DC261F" w:rsidR="00F37286" w:rsidRPr="00FF6A44" w:rsidRDefault="00F37286" w:rsidP="00FF6A44">
      <w:pPr>
        <w:suppressAutoHyphens w:val="0"/>
        <w:autoSpaceDE w:val="0"/>
        <w:autoSpaceDN w:val="0"/>
        <w:adjustRightInd w:val="0"/>
        <w:jc w:val="both"/>
      </w:pPr>
      <w:r w:rsidRPr="00FF6A44">
        <w:lastRenderedPageBreak/>
        <w:t xml:space="preserve">Rajatav nõva 101 (138m) on juhitud maaparandussüsteemi eesvoolu SOOSALU. </w:t>
      </w:r>
      <w:r w:rsidR="001D19E3" w:rsidRPr="00FF6A44">
        <w:t>Uus nõva rajatakse nõlvusega 1,5</w:t>
      </w:r>
      <w:r w:rsidR="00A62E0C" w:rsidRPr="00FF6A44">
        <w:t>.</w:t>
      </w:r>
    </w:p>
    <w:p w14:paraId="40AB430E" w14:textId="77777777" w:rsidR="00592106" w:rsidRPr="00FF6A44" w:rsidRDefault="0014722C" w:rsidP="00FF6A44">
      <w:pPr>
        <w:suppressAutoHyphens w:val="0"/>
        <w:autoSpaceDE w:val="0"/>
        <w:autoSpaceDN w:val="0"/>
        <w:adjustRightInd w:val="0"/>
        <w:jc w:val="both"/>
      </w:pPr>
      <w:r w:rsidRPr="00FF6A44">
        <w:t xml:space="preserve">Teele rajatakse </w:t>
      </w:r>
      <w:r w:rsidR="00E45A6F" w:rsidRPr="00FF6A44">
        <w:t xml:space="preserve">üks plasttorust </w:t>
      </w:r>
      <w:r w:rsidR="007A03D8" w:rsidRPr="00FF6A44">
        <w:t xml:space="preserve">truup </w:t>
      </w:r>
      <w:proofErr w:type="spellStart"/>
      <w:r w:rsidR="00E45A6F" w:rsidRPr="00FF6A44">
        <w:t>siseläbimõõduga</w:t>
      </w:r>
      <w:proofErr w:type="spellEnd"/>
      <w:r w:rsidR="00E45A6F" w:rsidRPr="00FF6A44">
        <w:t xml:space="preserve"> 40 cm. Plasttorutruup peab vastama ringjäikusele (rõngasjäikusele)  SN8  (EN ISO 13472-3)  ja  olema  seest </w:t>
      </w:r>
      <w:proofErr w:type="spellStart"/>
      <w:r w:rsidR="00E45A6F" w:rsidRPr="00FF6A44">
        <w:t>siledaseinaline</w:t>
      </w:r>
      <w:proofErr w:type="spellEnd"/>
      <w:r w:rsidR="00E45A6F" w:rsidRPr="00FF6A44">
        <w:t xml:space="preserve"> ning väljast gofreeritud.</w:t>
      </w:r>
      <w:bookmarkStart w:id="2" w:name="_Hlk207366874"/>
      <w:r w:rsidR="00592106" w:rsidRPr="00FF6A44">
        <w:t xml:space="preserve"> Plasttorutruubi on  ette  nähtud  ehitada  otsakutele  kindlustused järgneva tüüpotsakuga („Maaparandusrajatiste tüüpjoonised“, Tallinn 2019): MAO.</w:t>
      </w:r>
    </w:p>
    <w:p w14:paraId="345D937B" w14:textId="389C0D30" w:rsidR="00AD60D7" w:rsidRPr="00FF6A44" w:rsidRDefault="00C1196A" w:rsidP="00FF6A44">
      <w:pPr>
        <w:suppressAutoHyphens w:val="0"/>
        <w:autoSpaceDE w:val="0"/>
        <w:autoSpaceDN w:val="0"/>
        <w:adjustRightInd w:val="0"/>
        <w:jc w:val="both"/>
      </w:pPr>
      <w:r w:rsidRPr="00FF6A44">
        <w:t xml:space="preserve">Peale ettevalmistustöid </w:t>
      </w:r>
      <w:r w:rsidR="000E4CA1" w:rsidRPr="00FF6A44">
        <w:t>rajatakse</w:t>
      </w:r>
      <w:r w:rsidRPr="00FF6A44">
        <w:t xml:space="preserve"> tee</w:t>
      </w:r>
      <w:r w:rsidR="000E4CA1" w:rsidRPr="00FF6A44">
        <w:t>mulle</w:t>
      </w:r>
      <w:r w:rsidRPr="00FF6A44">
        <w:t xml:space="preserve"> ning tagasipööramisekoha </w:t>
      </w:r>
      <w:r w:rsidR="007415BA" w:rsidRPr="00FF6A44">
        <w:t xml:space="preserve">mulle </w:t>
      </w:r>
      <w:r w:rsidR="001E7E4E" w:rsidRPr="00FF6A44">
        <w:t>juurde veetavast</w:t>
      </w:r>
      <w:r w:rsidR="007415BA" w:rsidRPr="00FF6A44">
        <w:t xml:space="preserve"> pinnasest </w:t>
      </w:r>
      <w:r w:rsidR="001E7E4E" w:rsidRPr="00FF6A44">
        <w:t>H=20 cm (liiv (k≥0,5m/24h))</w:t>
      </w:r>
      <w:r w:rsidRPr="00FF6A44">
        <w:t xml:space="preserve">. </w:t>
      </w:r>
      <w:r w:rsidR="001E7E4E" w:rsidRPr="00FF6A44">
        <w:t>M</w:t>
      </w:r>
      <w:r w:rsidRPr="00FF6A44">
        <w:t xml:space="preserve">ulle töödeldakse profiili, planeeritakse 6 m laiuselt ning tihendatakse. Seejärel rajatakse katend. </w:t>
      </w:r>
      <w:r w:rsidR="001E7E4E" w:rsidRPr="00FF6A44">
        <w:t>T</w:t>
      </w:r>
      <w:r w:rsidR="004909CC" w:rsidRPr="00FF6A44">
        <w:t>eekatte konstruktsioon</w:t>
      </w:r>
      <w:r w:rsidR="000D3B41" w:rsidRPr="00FF6A44">
        <w:t xml:space="preserve"> raja</w:t>
      </w:r>
      <w:r w:rsidR="00BA374C" w:rsidRPr="00FF6A44">
        <w:t xml:space="preserve">takse </w:t>
      </w:r>
      <w:r w:rsidR="001E5778" w:rsidRPr="00FF6A44">
        <w:t xml:space="preserve">laiusega </w:t>
      </w:r>
      <w:r w:rsidR="00BA374C" w:rsidRPr="00FF6A44">
        <w:t xml:space="preserve">4,5 </w:t>
      </w:r>
      <w:r w:rsidR="001A3C6A" w:rsidRPr="00FF6A44">
        <w:t xml:space="preserve">m </w:t>
      </w:r>
      <w:r w:rsidR="00BA374C" w:rsidRPr="00FF6A44">
        <w:t xml:space="preserve">- </w:t>
      </w:r>
      <w:bookmarkStart w:id="3" w:name="_Hlk209603262"/>
      <w:r w:rsidR="00BA374C" w:rsidRPr="00FF6A44">
        <w:t xml:space="preserve">10cm segu 0/32mm (Pos 6) - </w:t>
      </w:r>
      <w:r w:rsidR="00551D27" w:rsidRPr="00FF6A44">
        <w:t>3</w:t>
      </w:r>
      <w:r w:rsidR="00BA374C" w:rsidRPr="00FF6A44">
        <w:t xml:space="preserve">0cm segu 0/63mm (Pos </w:t>
      </w:r>
      <w:r w:rsidR="000E6801" w:rsidRPr="00FF6A44">
        <w:t>4</w:t>
      </w:r>
      <w:r w:rsidR="00BA374C" w:rsidRPr="00FF6A44">
        <w:t xml:space="preserve">) - </w:t>
      </w:r>
      <w:proofErr w:type="spellStart"/>
      <w:r w:rsidR="00AB25F9" w:rsidRPr="00FF6A44">
        <w:t>geokärg</w:t>
      </w:r>
      <w:proofErr w:type="spellEnd"/>
      <w:r w:rsidR="00AB25F9" w:rsidRPr="00FF6A44">
        <w:t xml:space="preserve"> h=15 cm (mis täidetakse katendi alumise kihi materjaliga ja jätkatakse katendi ehitusega), </w:t>
      </w:r>
      <w:proofErr w:type="spellStart"/>
      <w:r w:rsidR="00AB25F9" w:rsidRPr="00FF6A44">
        <w:t>geovõrk</w:t>
      </w:r>
      <w:proofErr w:type="spellEnd"/>
      <w:r w:rsidR="00AB25F9" w:rsidRPr="00FF6A44">
        <w:t xml:space="preserve"> </w:t>
      </w:r>
      <w:r w:rsidR="007555B5" w:rsidRPr="00FF6A44">
        <w:t>(PET või PP, Deklareeritud tõmbetugevus MD/CMD ≥110kN x 30kN), 5,0 m lai</w:t>
      </w:r>
      <w:r w:rsidR="00871EDA" w:rsidRPr="00FF6A44">
        <w:t xml:space="preserve"> ja </w:t>
      </w:r>
      <w:r w:rsidR="00AB25F9" w:rsidRPr="00FF6A44">
        <w:t xml:space="preserve">geotekstiil </w:t>
      </w:r>
      <w:r w:rsidR="00716EAC" w:rsidRPr="00FF6A44">
        <w:t>(Deklareeritud tõmbetugevus MD/CMD ≥</w:t>
      </w:r>
      <w:r w:rsidR="00871EDA" w:rsidRPr="00FF6A44">
        <w:t>15</w:t>
      </w:r>
      <w:r w:rsidR="00716EAC" w:rsidRPr="00FF6A44">
        <w:t xml:space="preserve"> </w:t>
      </w:r>
      <w:proofErr w:type="spellStart"/>
      <w:r w:rsidR="00716EAC" w:rsidRPr="00FF6A44">
        <w:t>kN</w:t>
      </w:r>
      <w:proofErr w:type="spellEnd"/>
      <w:r w:rsidR="00716EAC" w:rsidRPr="00FF6A44">
        <w:t>/m, 5,0 m lai, mittekootud)</w:t>
      </w:r>
      <w:r w:rsidR="00BA374C" w:rsidRPr="00FF6A44">
        <w:t>.</w:t>
      </w:r>
      <w:bookmarkEnd w:id="3"/>
      <w:r w:rsidR="00BA374C" w:rsidRPr="00FF6A44">
        <w:t xml:space="preserve"> Tee</w:t>
      </w:r>
      <w:r w:rsidR="007555B5" w:rsidRPr="00FF6A44">
        <w:t xml:space="preserve"> ja tagasipööramise koha</w:t>
      </w:r>
      <w:r w:rsidR="00BA374C" w:rsidRPr="00FF6A44">
        <w:t xml:space="preserve"> koguulatuses kasutatakse geotekstiili </w:t>
      </w:r>
      <w:r w:rsidR="00716EAC" w:rsidRPr="00FF6A44">
        <w:t>(Deklareeritud tõmbetugevus MD/CMD ≥</w:t>
      </w:r>
      <w:r w:rsidR="000E4CA1" w:rsidRPr="00FF6A44">
        <w:t>15</w:t>
      </w:r>
      <w:r w:rsidR="00716EAC" w:rsidRPr="00FF6A44">
        <w:t xml:space="preserve"> </w:t>
      </w:r>
      <w:proofErr w:type="spellStart"/>
      <w:r w:rsidR="00716EAC" w:rsidRPr="00FF6A44">
        <w:t>kN</w:t>
      </w:r>
      <w:proofErr w:type="spellEnd"/>
      <w:r w:rsidR="00716EAC" w:rsidRPr="00FF6A44">
        <w:t>/m, 5,0 m lai, mittekootud)</w:t>
      </w:r>
      <w:r w:rsidR="00BA374C" w:rsidRPr="00FF6A44">
        <w:t xml:space="preserve">, et vältida pinnaste segunemist. </w:t>
      </w:r>
    </w:p>
    <w:p w14:paraId="17B77CCB" w14:textId="0FE5EFA8" w:rsidR="0020102F" w:rsidRPr="00FF6A44" w:rsidRDefault="0020102F" w:rsidP="00FF6A44">
      <w:pPr>
        <w:suppressAutoHyphens w:val="0"/>
        <w:autoSpaceDE w:val="0"/>
        <w:autoSpaceDN w:val="0"/>
        <w:adjustRightInd w:val="0"/>
        <w:jc w:val="both"/>
      </w:pPr>
      <w:proofErr w:type="spellStart"/>
      <w:r w:rsidRPr="00FF6A44">
        <w:t>Mahasõit</w:t>
      </w:r>
      <w:proofErr w:type="spellEnd"/>
      <w:r w:rsidRPr="00FF6A44">
        <w:t xml:space="preserve"> riigiteelt </w:t>
      </w:r>
      <w:r w:rsidR="00601F36" w:rsidRPr="00FF6A44">
        <w:t xml:space="preserve">nr </w:t>
      </w:r>
      <w:bookmarkStart w:id="4" w:name="_Hlk212713493"/>
      <w:r w:rsidR="00601F36" w:rsidRPr="00FF6A44">
        <w:t>151</w:t>
      </w:r>
      <w:r w:rsidR="00AB0389" w:rsidRPr="00FF6A44">
        <w:t>41</w:t>
      </w:r>
      <w:r w:rsidR="00601F36" w:rsidRPr="00FF6A44">
        <w:t xml:space="preserve"> </w:t>
      </w:r>
      <w:r w:rsidR="00AB0389" w:rsidRPr="00FF6A44">
        <w:t>Kaalepi</w:t>
      </w:r>
      <w:r w:rsidR="00601F36" w:rsidRPr="00FF6A44">
        <w:t xml:space="preserve"> – </w:t>
      </w:r>
      <w:r w:rsidR="00AB0389" w:rsidRPr="00FF6A44">
        <w:t>Lehtmetsa</w:t>
      </w:r>
      <w:r w:rsidR="00601F36" w:rsidRPr="00FF6A44">
        <w:t xml:space="preserve"> tee km </w:t>
      </w:r>
      <w:r w:rsidR="00AB0389" w:rsidRPr="00FF6A44">
        <w:t>12,48</w:t>
      </w:r>
      <w:r w:rsidR="00601F36" w:rsidRPr="00FF6A44">
        <w:t xml:space="preserve"> </w:t>
      </w:r>
      <w:bookmarkEnd w:id="4"/>
      <w:r w:rsidR="00AB0389" w:rsidRPr="00FF6A44">
        <w:t>Soosalu raba tee</w:t>
      </w:r>
      <w:r w:rsidRPr="00FF6A44">
        <w:t xml:space="preserve">le ehitatakse vastavalt </w:t>
      </w:r>
      <w:r w:rsidR="00316B16" w:rsidRPr="00FF6A44">
        <w:t>Teelahendus</w:t>
      </w:r>
      <w:r w:rsidRPr="00FF6A44">
        <w:t xml:space="preserve"> OÜ poolt koostatud </w:t>
      </w:r>
      <w:r w:rsidR="00D13826" w:rsidRPr="00FF6A44">
        <w:t>„</w:t>
      </w:r>
      <w:r w:rsidR="00316B16" w:rsidRPr="00FF6A44">
        <w:t xml:space="preserve">Järva maakond, Järva vald, </w:t>
      </w:r>
      <w:r w:rsidR="004B2237" w:rsidRPr="00FF6A44">
        <w:t>Soosalu küla, r</w:t>
      </w:r>
      <w:r w:rsidR="00D13826" w:rsidRPr="00FF6A44">
        <w:t>iigitee 151</w:t>
      </w:r>
      <w:r w:rsidR="004B2237" w:rsidRPr="00FF6A44">
        <w:t>41</w:t>
      </w:r>
      <w:r w:rsidR="00D13826" w:rsidRPr="00FF6A44">
        <w:t xml:space="preserve"> </w:t>
      </w:r>
      <w:r w:rsidR="00D03EAE" w:rsidRPr="00FF6A44">
        <w:t>Kaalepi</w:t>
      </w:r>
      <w:r w:rsidR="00D13826" w:rsidRPr="00FF6A44">
        <w:t xml:space="preserve"> – </w:t>
      </w:r>
      <w:r w:rsidR="00D03EAE" w:rsidRPr="00FF6A44">
        <w:t>Lehtmetsa</w:t>
      </w:r>
      <w:r w:rsidR="00D13826" w:rsidRPr="00FF6A44">
        <w:t xml:space="preserve"> km </w:t>
      </w:r>
      <w:r w:rsidR="00D03EAE" w:rsidRPr="00FF6A44">
        <w:t>12,48 ja Soosalu raba tee</w:t>
      </w:r>
      <w:r w:rsidR="00A344F4" w:rsidRPr="00FF6A44">
        <w:t xml:space="preserve"> ristumiskoha ehitamise PÕHIPROJEKT</w:t>
      </w:r>
      <w:r w:rsidR="00D13826" w:rsidRPr="00FF6A44">
        <w:t>“</w:t>
      </w:r>
      <w:r w:rsidR="00D363D7" w:rsidRPr="00FF6A44">
        <w:t xml:space="preserve"> Töö nr P</w:t>
      </w:r>
      <w:r w:rsidR="00A344F4" w:rsidRPr="00FF6A44">
        <w:t xml:space="preserve">P nr </w:t>
      </w:r>
      <w:r w:rsidR="00D363D7" w:rsidRPr="00FF6A44">
        <w:t>23</w:t>
      </w:r>
      <w:r w:rsidR="007634B2" w:rsidRPr="00FF6A44">
        <w:t>-</w:t>
      </w:r>
      <w:r w:rsidR="00D363D7" w:rsidRPr="00FF6A44">
        <w:t>1</w:t>
      </w:r>
      <w:r w:rsidR="007634B2" w:rsidRPr="00FF6A44">
        <w:t>6-</w:t>
      </w:r>
      <w:r w:rsidR="00D363D7" w:rsidRPr="00FF6A44">
        <w:t>0</w:t>
      </w:r>
      <w:r w:rsidR="007634B2" w:rsidRPr="00FF6A44">
        <w:t>2</w:t>
      </w:r>
      <w:r w:rsidRPr="00FF6A44">
        <w:t xml:space="preserve"> alusel.</w:t>
      </w:r>
    </w:p>
    <w:p w14:paraId="108DBE4B" w14:textId="77777777" w:rsidR="008E296D" w:rsidRPr="00FF6A44" w:rsidRDefault="0020102F" w:rsidP="00FF6A44">
      <w:pPr>
        <w:suppressAutoHyphens w:val="0"/>
        <w:autoSpaceDE w:val="0"/>
        <w:autoSpaceDN w:val="0"/>
        <w:adjustRightInd w:val="0"/>
        <w:jc w:val="both"/>
      </w:pPr>
      <w:r w:rsidRPr="00FF6A44">
        <w:t xml:space="preserve">Uus </w:t>
      </w:r>
      <w:proofErr w:type="spellStart"/>
      <w:r w:rsidRPr="00FF6A44">
        <w:t>mahasõit</w:t>
      </w:r>
      <w:proofErr w:type="spellEnd"/>
      <w:r w:rsidRPr="00FF6A44">
        <w:t xml:space="preserve"> ehitatakse riigitee nr </w:t>
      </w:r>
      <w:r w:rsidR="00762B61" w:rsidRPr="00FF6A44">
        <w:t xml:space="preserve">15141 Kaalepi – Lehtmetsa tee km 12,48 </w:t>
      </w:r>
      <w:r w:rsidRPr="00FF6A44">
        <w:t xml:space="preserve"> kohale riigiteega </w:t>
      </w:r>
      <w:r w:rsidR="00523625" w:rsidRPr="00FF6A44">
        <w:t>9</w:t>
      </w:r>
      <w:r w:rsidRPr="00FF6A44">
        <w:t xml:space="preserve">0° all. </w:t>
      </w:r>
      <w:proofErr w:type="spellStart"/>
      <w:r w:rsidR="00155965" w:rsidRPr="00FF6A44">
        <w:t>Mahasõidukoha</w:t>
      </w:r>
      <w:proofErr w:type="spellEnd"/>
      <w:r w:rsidR="00155965" w:rsidRPr="00FF6A44">
        <w:t xml:space="preserve"> ümber on ca 20 cm paksune huumuskiht ja aluspinnaseks on liivsavi. Teepeenrad on rohtunud. Ristumiskoha projektalal asuvad olemasolevad põhitee külgkraavid. Olemasolevad põhitee ja </w:t>
      </w:r>
      <w:proofErr w:type="spellStart"/>
      <w:r w:rsidR="00155965" w:rsidRPr="00FF6A44">
        <w:t>mahasõidutee</w:t>
      </w:r>
      <w:proofErr w:type="spellEnd"/>
      <w:r w:rsidR="00155965" w:rsidRPr="00FF6A44">
        <w:t xml:space="preserve"> truubid puuduvad.</w:t>
      </w:r>
    </w:p>
    <w:p w14:paraId="01D1E1C1" w14:textId="6540DD47" w:rsidR="006A1A9E" w:rsidRPr="00FF6A44" w:rsidRDefault="006A1A9E" w:rsidP="00FF6A44">
      <w:pPr>
        <w:suppressAutoHyphens w:val="0"/>
        <w:autoSpaceDE w:val="0"/>
        <w:autoSpaceDN w:val="0"/>
        <w:adjustRightInd w:val="0"/>
        <w:jc w:val="both"/>
      </w:pPr>
      <w:r w:rsidRPr="00FF6A44">
        <w:t xml:space="preserve">Ristumiskoha </w:t>
      </w:r>
      <w:proofErr w:type="spellStart"/>
      <w:r w:rsidRPr="00FF6A44">
        <w:t>pikikalle</w:t>
      </w:r>
      <w:proofErr w:type="spellEnd"/>
      <w:r w:rsidRPr="00FF6A44">
        <w:t xml:space="preserve"> Soosalu raba teel on 2,0%. Juurdepääsuteele on ettenähtud kahepoolse põikkaldega 2,5%-</w:t>
      </w:r>
      <w:proofErr w:type="spellStart"/>
      <w:r w:rsidRPr="00FF6A44">
        <w:t>ne</w:t>
      </w:r>
      <w:proofErr w:type="spellEnd"/>
      <w:r w:rsidRPr="00FF6A44">
        <w:t xml:space="preserve"> a/b kate ning 3,0%-</w:t>
      </w:r>
      <w:proofErr w:type="spellStart"/>
      <w:r w:rsidRPr="00FF6A44">
        <w:t>ne</w:t>
      </w:r>
      <w:proofErr w:type="spellEnd"/>
      <w:r w:rsidRPr="00FF6A44">
        <w:t xml:space="preserve"> kahepoolse põikkaldega kruuskate.</w:t>
      </w:r>
    </w:p>
    <w:p w14:paraId="753B4106" w14:textId="23D2A58E" w:rsidR="0020102F" w:rsidRPr="00FF6A44" w:rsidRDefault="00246250" w:rsidP="00FF6A44">
      <w:pPr>
        <w:suppressAutoHyphens w:val="0"/>
        <w:autoSpaceDE w:val="0"/>
        <w:autoSpaceDN w:val="0"/>
        <w:adjustRightInd w:val="0"/>
        <w:jc w:val="both"/>
      </w:pPr>
      <w:r w:rsidRPr="00FF6A44">
        <w:t>Ristumiskoha asfaltkatte laius</w:t>
      </w:r>
      <w:r w:rsidR="007B248D" w:rsidRPr="00FF6A44">
        <w:t xml:space="preserve"> on </w:t>
      </w:r>
      <w:r w:rsidRPr="00FF6A44">
        <w:t xml:space="preserve">4,5 m lai ja kindlustamata peenarde laiuseks on 1 m. Ristmikule </w:t>
      </w:r>
      <w:r w:rsidR="007B248D" w:rsidRPr="00FF6A44">
        <w:t>rajatakse</w:t>
      </w:r>
      <w:r w:rsidRPr="00FF6A44">
        <w:t xml:space="preserve"> 1</w:t>
      </w:r>
      <w:r w:rsidR="00CF080B" w:rsidRPr="00FF6A44">
        <w:t>0</w:t>
      </w:r>
      <w:r w:rsidRPr="00FF6A44">
        <w:t xml:space="preserve"> m raadiused.</w:t>
      </w:r>
      <w:r w:rsidR="00853BF1" w:rsidRPr="00FF6A44">
        <w:t xml:space="preserve"> </w:t>
      </w:r>
      <w:r w:rsidRPr="00FF6A44">
        <w:t>Ristumiskoha asfaltkatte pikkuseks</w:t>
      </w:r>
      <w:r w:rsidR="00853BF1" w:rsidRPr="00FF6A44">
        <w:t xml:space="preserve"> </w:t>
      </w:r>
      <w:r w:rsidRPr="00FF6A44">
        <w:t xml:space="preserve">riigitee katte servast on 18 m. Asfaltkatte lõpust viiakse tee telg kokku olemasoleva </w:t>
      </w:r>
      <w:proofErr w:type="spellStart"/>
      <w:r w:rsidR="00853BF1" w:rsidRPr="00FF6A44">
        <w:t>Pähu</w:t>
      </w:r>
      <w:proofErr w:type="spellEnd"/>
      <w:r w:rsidR="00853BF1" w:rsidRPr="00FF6A44">
        <w:t xml:space="preserve"> </w:t>
      </w:r>
      <w:r w:rsidRPr="00FF6A44">
        <w:t>tee</w:t>
      </w:r>
      <w:r w:rsidR="006D7D20" w:rsidRPr="00FF6A44">
        <w:t xml:space="preserve"> </w:t>
      </w:r>
      <w:r w:rsidRPr="00FF6A44">
        <w:t>sihiga.</w:t>
      </w:r>
      <w:r w:rsidR="0020102F" w:rsidRPr="00FF6A44">
        <w:t xml:space="preserve"> </w:t>
      </w:r>
    </w:p>
    <w:p w14:paraId="7D3A75BE" w14:textId="42459C0F" w:rsidR="0020102F" w:rsidRPr="00FF6A44" w:rsidRDefault="008A5491" w:rsidP="00FF6A44">
      <w:pPr>
        <w:suppressAutoHyphens w:val="0"/>
        <w:autoSpaceDE w:val="0"/>
        <w:autoSpaceDN w:val="0"/>
        <w:adjustRightInd w:val="0"/>
        <w:jc w:val="both"/>
      </w:pPr>
      <w:r w:rsidRPr="00FF6A44">
        <w:t xml:space="preserve">Soosalu raba tee juurdepääsutee A/B kate </w:t>
      </w:r>
      <w:bookmarkStart w:id="5" w:name="_Hlk212713892"/>
      <w:r w:rsidRPr="00FF6A44">
        <w:t xml:space="preserve">rajatakse </w:t>
      </w:r>
      <w:r w:rsidR="0020102F" w:rsidRPr="00FF6A44">
        <w:t>järgmiselt:</w:t>
      </w:r>
      <w:bookmarkEnd w:id="5"/>
    </w:p>
    <w:p w14:paraId="46C3EFE3" w14:textId="23567E45" w:rsidR="0020102F" w:rsidRPr="00FF6A44" w:rsidRDefault="0020102F" w:rsidP="00FF6A44">
      <w:pPr>
        <w:pStyle w:val="Loendilik"/>
        <w:numPr>
          <w:ilvl w:val="0"/>
          <w:numId w:val="12"/>
        </w:numPr>
        <w:suppressAutoHyphens w:val="0"/>
        <w:autoSpaceDE w:val="0"/>
        <w:autoSpaceDN w:val="0"/>
        <w:adjustRightInd w:val="0"/>
        <w:jc w:val="both"/>
      </w:pPr>
      <w:r w:rsidRPr="00FF6A44">
        <w:t xml:space="preserve">Asfaltbetoon AC 16 </w:t>
      </w:r>
      <w:proofErr w:type="spellStart"/>
      <w:r w:rsidRPr="00FF6A44">
        <w:t>surf</w:t>
      </w:r>
      <w:proofErr w:type="spellEnd"/>
      <w:r w:rsidRPr="00FF6A44">
        <w:t xml:space="preserve"> </w:t>
      </w:r>
      <w:r w:rsidRPr="00FF6A44">
        <w:tab/>
      </w:r>
      <w:r w:rsidRPr="00FF6A44">
        <w:tab/>
      </w:r>
      <w:r w:rsidRPr="00FF6A44">
        <w:tab/>
      </w:r>
      <w:r w:rsidRPr="00FF6A44">
        <w:tab/>
      </w:r>
      <w:r w:rsidRPr="00FF6A44">
        <w:tab/>
      </w:r>
      <w:r w:rsidRPr="00FF6A44">
        <w:tab/>
        <w:t>h=</w:t>
      </w:r>
      <w:r w:rsidR="00895F0B" w:rsidRPr="00FF6A44">
        <w:t>9</w:t>
      </w:r>
      <w:r w:rsidRPr="00FF6A44">
        <w:t>cm</w:t>
      </w:r>
    </w:p>
    <w:p w14:paraId="65D6A6A9" w14:textId="77777777" w:rsidR="0020102F" w:rsidRPr="00FF6A44" w:rsidRDefault="0020102F" w:rsidP="00FF6A44">
      <w:pPr>
        <w:pStyle w:val="Loendilik"/>
        <w:numPr>
          <w:ilvl w:val="0"/>
          <w:numId w:val="12"/>
        </w:numPr>
        <w:suppressAutoHyphens w:val="0"/>
        <w:autoSpaceDE w:val="0"/>
        <w:autoSpaceDN w:val="0"/>
        <w:adjustRightInd w:val="0"/>
        <w:jc w:val="both"/>
      </w:pPr>
      <w:proofErr w:type="spellStart"/>
      <w:r w:rsidRPr="00FF6A44">
        <w:t>Fraktsioneeritud</w:t>
      </w:r>
      <w:proofErr w:type="spellEnd"/>
      <w:r w:rsidRPr="00FF6A44">
        <w:t xml:space="preserve"> killustikust alus </w:t>
      </w:r>
      <w:proofErr w:type="spellStart"/>
      <w:r w:rsidRPr="00FF6A44">
        <w:t>fr</w:t>
      </w:r>
      <w:proofErr w:type="spellEnd"/>
      <w:r w:rsidRPr="00FF6A44">
        <w:t xml:space="preserve">. 32/63 kiilumisega </w:t>
      </w:r>
      <w:r w:rsidRPr="00FF6A44">
        <w:tab/>
      </w:r>
      <w:r w:rsidRPr="00FF6A44">
        <w:tab/>
        <w:t>h=20cm</w:t>
      </w:r>
    </w:p>
    <w:p w14:paraId="76C4A15E" w14:textId="3D55E5F7" w:rsidR="0020102F" w:rsidRPr="00FF6A44" w:rsidRDefault="0020102F" w:rsidP="00FF6A44">
      <w:pPr>
        <w:pStyle w:val="Loendilik"/>
        <w:numPr>
          <w:ilvl w:val="0"/>
          <w:numId w:val="12"/>
        </w:numPr>
        <w:suppressAutoHyphens w:val="0"/>
        <w:autoSpaceDE w:val="0"/>
        <w:autoSpaceDN w:val="0"/>
        <w:adjustRightInd w:val="0"/>
        <w:jc w:val="both"/>
      </w:pPr>
      <w:r w:rsidRPr="00FF6A44">
        <w:t>Geotekstiilil (Deklareeritud tõmbetugevus MD/CMD ≥</w:t>
      </w:r>
      <w:r w:rsidR="00895F0B" w:rsidRPr="00FF6A44">
        <w:t>15</w:t>
      </w:r>
      <w:r w:rsidRPr="00FF6A44">
        <w:t xml:space="preserve"> </w:t>
      </w:r>
      <w:proofErr w:type="spellStart"/>
      <w:r w:rsidRPr="00FF6A44">
        <w:t>kN</w:t>
      </w:r>
      <w:proofErr w:type="spellEnd"/>
      <w:r w:rsidRPr="00FF6A44">
        <w:t>/m, 5,0 m lai, mittekootud)</w:t>
      </w:r>
    </w:p>
    <w:p w14:paraId="706F9CA4" w14:textId="3CD234A1" w:rsidR="0020102F" w:rsidRPr="00FF6A44" w:rsidRDefault="0020102F" w:rsidP="00FF6A44">
      <w:pPr>
        <w:pStyle w:val="Loendilik"/>
        <w:numPr>
          <w:ilvl w:val="0"/>
          <w:numId w:val="12"/>
        </w:numPr>
        <w:suppressAutoHyphens w:val="0"/>
        <w:autoSpaceDE w:val="0"/>
        <w:autoSpaceDN w:val="0"/>
        <w:adjustRightInd w:val="0"/>
        <w:jc w:val="both"/>
      </w:pPr>
      <w:r w:rsidRPr="00FF6A44">
        <w:t>Dreenkiht (</w:t>
      </w:r>
      <w:r w:rsidR="00EA2340" w:rsidRPr="00FF6A44">
        <w:t>Pos nr 4</w:t>
      </w:r>
      <w:r w:rsidRPr="00FF6A44">
        <w:t xml:space="preserve"> (k≥1,0m/24h)</w:t>
      </w:r>
      <w:r w:rsidRPr="00FF6A44">
        <w:tab/>
      </w:r>
      <w:r w:rsidRPr="00FF6A44">
        <w:tab/>
      </w:r>
      <w:r w:rsidRPr="00FF6A44">
        <w:tab/>
      </w:r>
      <w:r w:rsidRPr="00FF6A44">
        <w:tab/>
      </w:r>
      <w:r w:rsidRPr="00FF6A44">
        <w:tab/>
      </w:r>
      <w:proofErr w:type="spellStart"/>
      <w:r w:rsidRPr="00FF6A44">
        <w:t>h</w:t>
      </w:r>
      <w:r w:rsidRPr="00FF6A44">
        <w:rPr>
          <w:vertAlign w:val="subscript"/>
        </w:rPr>
        <w:t>min</w:t>
      </w:r>
      <w:proofErr w:type="spellEnd"/>
      <w:r w:rsidRPr="00FF6A44">
        <w:t>=</w:t>
      </w:r>
      <w:r w:rsidR="00C00446" w:rsidRPr="00FF6A44">
        <w:t>2</w:t>
      </w:r>
      <w:r w:rsidRPr="00FF6A44">
        <w:t>0cm</w:t>
      </w:r>
    </w:p>
    <w:p w14:paraId="085443DB" w14:textId="473659D5" w:rsidR="00C00446" w:rsidRPr="00FF6A44" w:rsidRDefault="00C00446" w:rsidP="00FF6A44">
      <w:pPr>
        <w:pStyle w:val="Loendilik"/>
        <w:numPr>
          <w:ilvl w:val="0"/>
          <w:numId w:val="12"/>
        </w:numPr>
        <w:suppressAutoHyphens w:val="0"/>
        <w:autoSpaceDE w:val="0"/>
        <w:autoSpaceDN w:val="0"/>
        <w:adjustRightInd w:val="0"/>
        <w:jc w:val="both"/>
      </w:pPr>
      <w:r w:rsidRPr="00FF6A44">
        <w:t>Täitepinnas (</w:t>
      </w:r>
      <w:proofErr w:type="spellStart"/>
      <w:r w:rsidRPr="00FF6A44">
        <w:t>dreenivus</w:t>
      </w:r>
      <w:proofErr w:type="spellEnd"/>
      <w:r w:rsidRPr="00FF6A44">
        <w:t xml:space="preserve"> minimaalselt 0,5m/</w:t>
      </w:r>
      <w:proofErr w:type="spellStart"/>
      <w:r w:rsidRPr="00FF6A44">
        <w:t>ööp</w:t>
      </w:r>
      <w:proofErr w:type="spellEnd"/>
      <w:r w:rsidRPr="00FF6A44">
        <w:t xml:space="preserve">) </w:t>
      </w:r>
      <w:r w:rsidRPr="00FF6A44">
        <w:tab/>
      </w:r>
      <w:r w:rsidRPr="00FF6A44">
        <w:tab/>
      </w:r>
      <w:r w:rsidRPr="00FF6A44">
        <w:tab/>
        <w:t>h=min20cm</w:t>
      </w:r>
    </w:p>
    <w:p w14:paraId="04D92569" w14:textId="540F273E" w:rsidR="0020102F" w:rsidRPr="00FF6A44" w:rsidRDefault="0020102F" w:rsidP="00FF6A44">
      <w:pPr>
        <w:pStyle w:val="Loendilik"/>
        <w:numPr>
          <w:ilvl w:val="0"/>
          <w:numId w:val="12"/>
        </w:numPr>
        <w:suppressAutoHyphens w:val="0"/>
        <w:autoSpaceDE w:val="0"/>
        <w:autoSpaceDN w:val="0"/>
        <w:adjustRightInd w:val="0"/>
        <w:jc w:val="both"/>
      </w:pPr>
      <w:r w:rsidRPr="00FF6A44">
        <w:t xml:space="preserve">Aluspinnas </w:t>
      </w:r>
      <w:r w:rsidR="008A5491" w:rsidRPr="00FF6A44">
        <w:t>liivsavi</w:t>
      </w:r>
    </w:p>
    <w:p w14:paraId="5EC37999" w14:textId="73999B02" w:rsidR="00364578" w:rsidRPr="00FF6A44" w:rsidRDefault="00364578" w:rsidP="00FF6A44">
      <w:pPr>
        <w:suppressAutoHyphens w:val="0"/>
        <w:autoSpaceDE w:val="0"/>
        <w:autoSpaceDN w:val="0"/>
        <w:adjustRightInd w:val="0"/>
        <w:jc w:val="both"/>
      </w:pPr>
      <w:r w:rsidRPr="00FF6A44">
        <w:t>Soosalu raba tee juurdepääsutee kruuskate rajatakse järgmiselt:</w:t>
      </w:r>
    </w:p>
    <w:p w14:paraId="4646FB12" w14:textId="3D0D285C" w:rsidR="00EA2340" w:rsidRPr="00FF6A44" w:rsidRDefault="00EA2340" w:rsidP="00FF6A44">
      <w:pPr>
        <w:pStyle w:val="Loendilik"/>
        <w:numPr>
          <w:ilvl w:val="1"/>
          <w:numId w:val="15"/>
        </w:numPr>
        <w:suppressAutoHyphens w:val="0"/>
        <w:autoSpaceDE w:val="0"/>
        <w:autoSpaceDN w:val="0"/>
        <w:adjustRightInd w:val="0"/>
        <w:ind w:left="709" w:hanging="283"/>
        <w:rPr>
          <w:color w:val="000000"/>
          <w:lang w:eastAsia="et-EE"/>
        </w:rPr>
      </w:pPr>
      <w:r w:rsidRPr="00FF6A44">
        <w:rPr>
          <w:color w:val="000000"/>
          <w:lang w:eastAsia="et-EE"/>
        </w:rPr>
        <w:t xml:space="preserve">Purustatud kruuskate (Pos nr 6) </w:t>
      </w:r>
      <w:r w:rsidRPr="00FF6A44">
        <w:rPr>
          <w:color w:val="000000"/>
          <w:lang w:eastAsia="et-EE"/>
        </w:rPr>
        <w:tab/>
      </w:r>
      <w:r w:rsidRPr="00FF6A44">
        <w:rPr>
          <w:color w:val="000000"/>
          <w:lang w:eastAsia="et-EE"/>
        </w:rPr>
        <w:tab/>
      </w:r>
      <w:r w:rsidRPr="00FF6A44">
        <w:rPr>
          <w:color w:val="000000"/>
          <w:lang w:eastAsia="et-EE"/>
        </w:rPr>
        <w:tab/>
      </w:r>
      <w:r w:rsidRPr="00FF6A44">
        <w:rPr>
          <w:color w:val="000000"/>
          <w:lang w:eastAsia="et-EE"/>
        </w:rPr>
        <w:tab/>
      </w:r>
      <w:r w:rsidRPr="00FF6A44">
        <w:rPr>
          <w:color w:val="000000"/>
          <w:lang w:eastAsia="et-EE"/>
        </w:rPr>
        <w:tab/>
        <w:t xml:space="preserve">h=10cm </w:t>
      </w:r>
    </w:p>
    <w:p w14:paraId="2C1ACA37" w14:textId="144F30BB" w:rsidR="00EA2340" w:rsidRPr="00FF6A44" w:rsidRDefault="00EA2340" w:rsidP="00FF6A44">
      <w:pPr>
        <w:pStyle w:val="Loendilik"/>
        <w:numPr>
          <w:ilvl w:val="1"/>
          <w:numId w:val="15"/>
        </w:numPr>
        <w:suppressAutoHyphens w:val="0"/>
        <w:autoSpaceDE w:val="0"/>
        <w:autoSpaceDN w:val="0"/>
        <w:adjustRightInd w:val="0"/>
        <w:ind w:left="709" w:hanging="283"/>
        <w:rPr>
          <w:color w:val="000000"/>
          <w:lang w:eastAsia="et-EE"/>
        </w:rPr>
      </w:pPr>
      <w:r w:rsidRPr="00FF6A44">
        <w:rPr>
          <w:color w:val="000000"/>
          <w:lang w:eastAsia="et-EE"/>
        </w:rPr>
        <w:t xml:space="preserve">Sorteeritud kruusalus (Pos nr 4) </w:t>
      </w:r>
      <w:r w:rsidRPr="00FF6A44">
        <w:rPr>
          <w:color w:val="000000"/>
          <w:lang w:eastAsia="et-EE"/>
        </w:rPr>
        <w:tab/>
      </w:r>
      <w:r w:rsidRPr="00FF6A44">
        <w:rPr>
          <w:color w:val="000000"/>
          <w:lang w:eastAsia="et-EE"/>
        </w:rPr>
        <w:tab/>
      </w:r>
      <w:r w:rsidRPr="00FF6A44">
        <w:rPr>
          <w:color w:val="000000"/>
          <w:lang w:eastAsia="et-EE"/>
        </w:rPr>
        <w:tab/>
      </w:r>
      <w:r w:rsidRPr="00FF6A44">
        <w:rPr>
          <w:color w:val="000000"/>
          <w:lang w:eastAsia="et-EE"/>
        </w:rPr>
        <w:tab/>
      </w:r>
      <w:r w:rsidRPr="00FF6A44">
        <w:rPr>
          <w:color w:val="000000"/>
          <w:lang w:eastAsia="et-EE"/>
        </w:rPr>
        <w:tab/>
        <w:t xml:space="preserve">h=min20cm </w:t>
      </w:r>
    </w:p>
    <w:p w14:paraId="1ACC704E" w14:textId="660DFD1F" w:rsidR="00EA2340" w:rsidRPr="00FF6A44" w:rsidRDefault="00EA2340" w:rsidP="00FF6A44">
      <w:pPr>
        <w:pStyle w:val="Loendilik"/>
        <w:numPr>
          <w:ilvl w:val="1"/>
          <w:numId w:val="15"/>
        </w:numPr>
        <w:suppressAutoHyphens w:val="0"/>
        <w:autoSpaceDE w:val="0"/>
        <w:autoSpaceDN w:val="0"/>
        <w:adjustRightInd w:val="0"/>
        <w:ind w:left="709" w:hanging="283"/>
        <w:rPr>
          <w:color w:val="000000"/>
          <w:lang w:eastAsia="et-EE"/>
        </w:rPr>
      </w:pPr>
      <w:r w:rsidRPr="00FF6A44">
        <w:rPr>
          <w:color w:val="000000"/>
          <w:lang w:eastAsia="et-EE"/>
        </w:rPr>
        <w:t xml:space="preserve">Geotekstiil (Deklareeritud tõmbetugevus MD/CMD ≥15 </w:t>
      </w:r>
      <w:proofErr w:type="spellStart"/>
      <w:r w:rsidRPr="00FF6A44">
        <w:rPr>
          <w:color w:val="000000"/>
          <w:lang w:eastAsia="et-EE"/>
        </w:rPr>
        <w:t>kN</w:t>
      </w:r>
      <w:proofErr w:type="spellEnd"/>
      <w:r w:rsidRPr="00FF6A44">
        <w:rPr>
          <w:color w:val="000000"/>
          <w:lang w:eastAsia="et-EE"/>
        </w:rPr>
        <w:t xml:space="preserve">/m, 5,0 m lai, mittekootud) </w:t>
      </w:r>
    </w:p>
    <w:p w14:paraId="2FFD2F63" w14:textId="549286EE" w:rsidR="00EA2340" w:rsidRPr="00FF6A44" w:rsidRDefault="00EA2340" w:rsidP="00FF6A44">
      <w:pPr>
        <w:pStyle w:val="Loendilik"/>
        <w:numPr>
          <w:ilvl w:val="1"/>
          <w:numId w:val="15"/>
        </w:numPr>
        <w:suppressAutoHyphens w:val="0"/>
        <w:autoSpaceDE w:val="0"/>
        <w:autoSpaceDN w:val="0"/>
        <w:adjustRightInd w:val="0"/>
        <w:ind w:left="709" w:hanging="283"/>
        <w:rPr>
          <w:color w:val="000000"/>
          <w:lang w:eastAsia="et-EE"/>
        </w:rPr>
      </w:pPr>
      <w:r w:rsidRPr="00FF6A44">
        <w:rPr>
          <w:color w:val="000000"/>
          <w:lang w:eastAsia="et-EE"/>
        </w:rPr>
        <w:t>Täitepinnas (</w:t>
      </w:r>
      <w:proofErr w:type="spellStart"/>
      <w:r w:rsidRPr="00FF6A44">
        <w:rPr>
          <w:color w:val="000000"/>
          <w:lang w:eastAsia="et-EE"/>
        </w:rPr>
        <w:t>dreenivus</w:t>
      </w:r>
      <w:proofErr w:type="spellEnd"/>
      <w:r w:rsidRPr="00FF6A44">
        <w:rPr>
          <w:color w:val="000000"/>
          <w:lang w:eastAsia="et-EE"/>
        </w:rPr>
        <w:t xml:space="preserve"> minimaalselt 0,5m/</w:t>
      </w:r>
      <w:proofErr w:type="spellStart"/>
      <w:r w:rsidRPr="00FF6A44">
        <w:rPr>
          <w:color w:val="000000"/>
          <w:lang w:eastAsia="et-EE"/>
        </w:rPr>
        <w:t>ööp</w:t>
      </w:r>
      <w:proofErr w:type="spellEnd"/>
      <w:r w:rsidRPr="00FF6A44">
        <w:rPr>
          <w:color w:val="000000"/>
          <w:lang w:eastAsia="et-EE"/>
        </w:rPr>
        <w:t xml:space="preserve">) </w:t>
      </w:r>
      <w:r w:rsidR="001F1570" w:rsidRPr="00FF6A44">
        <w:rPr>
          <w:color w:val="000000"/>
          <w:lang w:eastAsia="et-EE"/>
        </w:rPr>
        <w:tab/>
      </w:r>
      <w:r w:rsidR="001F1570" w:rsidRPr="00FF6A44">
        <w:rPr>
          <w:color w:val="000000"/>
          <w:lang w:eastAsia="et-EE"/>
        </w:rPr>
        <w:tab/>
      </w:r>
      <w:r w:rsidR="001F1570" w:rsidRPr="00FF6A44">
        <w:rPr>
          <w:color w:val="000000"/>
          <w:lang w:eastAsia="et-EE"/>
        </w:rPr>
        <w:tab/>
      </w:r>
      <w:r w:rsidRPr="00FF6A44">
        <w:rPr>
          <w:color w:val="000000"/>
          <w:lang w:eastAsia="et-EE"/>
        </w:rPr>
        <w:t xml:space="preserve">(vajadusel) </w:t>
      </w:r>
    </w:p>
    <w:p w14:paraId="6967E5AB" w14:textId="65BABE85" w:rsidR="00070BB8" w:rsidRPr="00FF6A44" w:rsidRDefault="00EA2340" w:rsidP="00FF6A44">
      <w:pPr>
        <w:pStyle w:val="Loendilik"/>
        <w:numPr>
          <w:ilvl w:val="1"/>
          <w:numId w:val="15"/>
        </w:numPr>
        <w:suppressAutoHyphens w:val="0"/>
        <w:autoSpaceDE w:val="0"/>
        <w:autoSpaceDN w:val="0"/>
        <w:adjustRightInd w:val="0"/>
        <w:ind w:left="709" w:hanging="283"/>
        <w:jc w:val="both"/>
      </w:pPr>
      <w:r w:rsidRPr="00FF6A44">
        <w:rPr>
          <w:color w:val="000000"/>
          <w:lang w:eastAsia="et-EE"/>
        </w:rPr>
        <w:t>Aluspinnas</w:t>
      </w:r>
      <w:r w:rsidR="001F1570" w:rsidRPr="00FF6A44">
        <w:t xml:space="preserve"> liivsavi</w:t>
      </w:r>
    </w:p>
    <w:p w14:paraId="2BF5E515" w14:textId="30673615" w:rsidR="0020102F" w:rsidRPr="00FF6A44" w:rsidRDefault="002B4518" w:rsidP="00FF6A44">
      <w:pPr>
        <w:suppressAutoHyphens w:val="0"/>
        <w:autoSpaceDE w:val="0"/>
        <w:autoSpaceDN w:val="0"/>
        <w:adjustRightInd w:val="0"/>
        <w:jc w:val="both"/>
      </w:pPr>
      <w:r w:rsidRPr="00FF6A44">
        <w:t>Soosalu raba tee ristumiskohal olemasolevad kraavid ja truubid puuduvad.</w:t>
      </w:r>
    </w:p>
    <w:bookmarkEnd w:id="2"/>
    <w:p w14:paraId="26D3B370" w14:textId="105BE68C" w:rsidR="003848FC" w:rsidRPr="00FF6A44" w:rsidRDefault="003848FC" w:rsidP="00FF6A44">
      <w:pPr>
        <w:suppressAutoHyphens w:val="0"/>
        <w:autoSpaceDE w:val="0"/>
        <w:autoSpaceDN w:val="0"/>
        <w:adjustRightInd w:val="0"/>
        <w:jc w:val="both"/>
      </w:pPr>
    </w:p>
    <w:p w14:paraId="3B8043B6" w14:textId="0327B16A" w:rsidR="00605551" w:rsidRPr="00FF6A44" w:rsidRDefault="00295CC3" w:rsidP="00FF6A44">
      <w:pPr>
        <w:suppressAutoHyphens w:val="0"/>
        <w:autoSpaceDE w:val="0"/>
        <w:autoSpaceDN w:val="0"/>
        <w:adjustRightInd w:val="0"/>
        <w:jc w:val="both"/>
        <w:rPr>
          <w:highlight w:val="yellow"/>
        </w:rPr>
      </w:pPr>
      <w:r w:rsidRPr="00FF6A44">
        <w:t>Kõigile ristumiskohtadele paigaldatakse liiklusmärgid nr 221 "Anna teed" komplekt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lastRenderedPageBreak/>
        <w:t>Ehitusobjektil peab kogu ehituse aja olema tagatud ajakohane ajutine liikluskorraldus vastavalt teostatavatele töödele tuleb paigaldada teedele ajutised liiklusmärgid nr 158 „Teetööd“, nr 331 „Sissesõidu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6"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6"/>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D2CE2" w14:textId="77777777" w:rsidR="00F643F0" w:rsidRDefault="00F643F0">
      <w:r>
        <w:separator/>
      </w:r>
    </w:p>
  </w:endnote>
  <w:endnote w:type="continuationSeparator" w:id="0">
    <w:p w14:paraId="37EE569D" w14:textId="77777777" w:rsidR="00F643F0" w:rsidRDefault="00F64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A72F9" w14:textId="77777777" w:rsidR="00F643F0" w:rsidRDefault="00F643F0">
      <w:r>
        <w:separator/>
      </w:r>
    </w:p>
  </w:footnote>
  <w:footnote w:type="continuationSeparator" w:id="0">
    <w:p w14:paraId="6B3B8636" w14:textId="77777777" w:rsidR="00F643F0" w:rsidRDefault="00F643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5466C62"/>
    <w:multiLevelType w:val="hybridMultilevel"/>
    <w:tmpl w:val="83EEE038"/>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2AA12B7"/>
    <w:multiLevelType w:val="hybridMultilevel"/>
    <w:tmpl w:val="6E44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DB053E"/>
    <w:multiLevelType w:val="hybridMultilevel"/>
    <w:tmpl w:val="AFE208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3"/>
  </w:num>
  <w:num w:numId="4" w16cid:durableId="443236166">
    <w:abstractNumId w:val="4"/>
  </w:num>
  <w:num w:numId="5" w16cid:durableId="876040187">
    <w:abstractNumId w:val="8"/>
  </w:num>
  <w:num w:numId="6" w16cid:durableId="722294908">
    <w:abstractNumId w:val="9"/>
  </w:num>
  <w:num w:numId="7" w16cid:durableId="220212090">
    <w:abstractNumId w:val="10"/>
  </w:num>
  <w:num w:numId="8" w16cid:durableId="826432677">
    <w:abstractNumId w:val="6"/>
  </w:num>
  <w:num w:numId="9" w16cid:durableId="623119017">
    <w:abstractNumId w:val="7"/>
  </w:num>
  <w:num w:numId="10" w16cid:durableId="1358312232">
    <w:abstractNumId w:val="12"/>
  </w:num>
  <w:num w:numId="11" w16cid:durableId="1583097887">
    <w:abstractNumId w:val="16"/>
  </w:num>
  <w:num w:numId="12" w16cid:durableId="1298413403">
    <w:abstractNumId w:val="15"/>
  </w:num>
  <w:num w:numId="13" w16cid:durableId="980232816">
    <w:abstractNumId w:val="11"/>
  </w:num>
  <w:num w:numId="14" w16cid:durableId="947197454">
    <w:abstractNumId w:val="14"/>
  </w:num>
  <w:num w:numId="15" w16cid:durableId="124854036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B3F"/>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0BB8"/>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A6E1D"/>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B41"/>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197"/>
    <w:rsid w:val="000E4CA1"/>
    <w:rsid w:val="000E4CD7"/>
    <w:rsid w:val="000E507B"/>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22C"/>
    <w:rsid w:val="00147A89"/>
    <w:rsid w:val="00147C40"/>
    <w:rsid w:val="001508C2"/>
    <w:rsid w:val="00150B91"/>
    <w:rsid w:val="00151F23"/>
    <w:rsid w:val="00152435"/>
    <w:rsid w:val="0015262E"/>
    <w:rsid w:val="00152F7A"/>
    <w:rsid w:val="00153710"/>
    <w:rsid w:val="00153723"/>
    <w:rsid w:val="00153E72"/>
    <w:rsid w:val="0015411C"/>
    <w:rsid w:val="00155965"/>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1EE8"/>
    <w:rsid w:val="001A2315"/>
    <w:rsid w:val="001A3C6A"/>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5DD0"/>
    <w:rsid w:val="001C6373"/>
    <w:rsid w:val="001C6A7E"/>
    <w:rsid w:val="001C6E61"/>
    <w:rsid w:val="001C7473"/>
    <w:rsid w:val="001C7661"/>
    <w:rsid w:val="001C792E"/>
    <w:rsid w:val="001C7EB4"/>
    <w:rsid w:val="001D04F5"/>
    <w:rsid w:val="001D1791"/>
    <w:rsid w:val="001D19E3"/>
    <w:rsid w:val="001D1A93"/>
    <w:rsid w:val="001D1C99"/>
    <w:rsid w:val="001D2AC1"/>
    <w:rsid w:val="001D3951"/>
    <w:rsid w:val="001D3A4B"/>
    <w:rsid w:val="001D4222"/>
    <w:rsid w:val="001D5ACF"/>
    <w:rsid w:val="001D603F"/>
    <w:rsid w:val="001D6096"/>
    <w:rsid w:val="001D618F"/>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8"/>
    <w:rsid w:val="001E577A"/>
    <w:rsid w:val="001E5A5F"/>
    <w:rsid w:val="001E6024"/>
    <w:rsid w:val="001E7B50"/>
    <w:rsid w:val="001E7BA5"/>
    <w:rsid w:val="001E7D40"/>
    <w:rsid w:val="001E7E4E"/>
    <w:rsid w:val="001E7EAA"/>
    <w:rsid w:val="001F00FD"/>
    <w:rsid w:val="001F0418"/>
    <w:rsid w:val="001F0884"/>
    <w:rsid w:val="001F12FD"/>
    <w:rsid w:val="001F1570"/>
    <w:rsid w:val="001F1EE2"/>
    <w:rsid w:val="001F2060"/>
    <w:rsid w:val="001F22CC"/>
    <w:rsid w:val="001F2959"/>
    <w:rsid w:val="001F2AC7"/>
    <w:rsid w:val="001F3C9D"/>
    <w:rsid w:val="001F4116"/>
    <w:rsid w:val="001F437F"/>
    <w:rsid w:val="001F54FE"/>
    <w:rsid w:val="001F5DEC"/>
    <w:rsid w:val="001F65F0"/>
    <w:rsid w:val="001F6D6C"/>
    <w:rsid w:val="001F7A9F"/>
    <w:rsid w:val="001F7B7F"/>
    <w:rsid w:val="0020015C"/>
    <w:rsid w:val="00200AE9"/>
    <w:rsid w:val="00200B61"/>
    <w:rsid w:val="00200CF8"/>
    <w:rsid w:val="0020102F"/>
    <w:rsid w:val="0020103B"/>
    <w:rsid w:val="002011A6"/>
    <w:rsid w:val="0020255A"/>
    <w:rsid w:val="00202BC2"/>
    <w:rsid w:val="00203767"/>
    <w:rsid w:val="00203D56"/>
    <w:rsid w:val="002042F1"/>
    <w:rsid w:val="00204494"/>
    <w:rsid w:val="00204B03"/>
    <w:rsid w:val="00204CD0"/>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50"/>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518"/>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F35"/>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134"/>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6B1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5CA"/>
    <w:rsid w:val="003507E1"/>
    <w:rsid w:val="00351B11"/>
    <w:rsid w:val="0035260E"/>
    <w:rsid w:val="00353346"/>
    <w:rsid w:val="00353771"/>
    <w:rsid w:val="00354B9D"/>
    <w:rsid w:val="00357013"/>
    <w:rsid w:val="00357BC3"/>
    <w:rsid w:val="00360A25"/>
    <w:rsid w:val="003619D4"/>
    <w:rsid w:val="00362180"/>
    <w:rsid w:val="00362233"/>
    <w:rsid w:val="00362D2F"/>
    <w:rsid w:val="00363529"/>
    <w:rsid w:val="003635FF"/>
    <w:rsid w:val="00363775"/>
    <w:rsid w:val="00364139"/>
    <w:rsid w:val="00364578"/>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1914"/>
    <w:rsid w:val="003D205F"/>
    <w:rsid w:val="003D296F"/>
    <w:rsid w:val="003D2F95"/>
    <w:rsid w:val="003D3A03"/>
    <w:rsid w:val="003D4673"/>
    <w:rsid w:val="003D5004"/>
    <w:rsid w:val="003D59B8"/>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6EB"/>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0CA"/>
    <w:rsid w:val="00422113"/>
    <w:rsid w:val="00422F69"/>
    <w:rsid w:val="00423789"/>
    <w:rsid w:val="00424E0C"/>
    <w:rsid w:val="004255E6"/>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9FD"/>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07ED"/>
    <w:rsid w:val="00461223"/>
    <w:rsid w:val="0046157F"/>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09C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237"/>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C6B"/>
    <w:rsid w:val="004C4D58"/>
    <w:rsid w:val="004C5330"/>
    <w:rsid w:val="004C674D"/>
    <w:rsid w:val="004C7861"/>
    <w:rsid w:val="004C7CCB"/>
    <w:rsid w:val="004D0C37"/>
    <w:rsid w:val="004D15E2"/>
    <w:rsid w:val="004D2265"/>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9CB"/>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4F81"/>
    <w:rsid w:val="0051518F"/>
    <w:rsid w:val="00515876"/>
    <w:rsid w:val="005159EF"/>
    <w:rsid w:val="00515C18"/>
    <w:rsid w:val="00515C93"/>
    <w:rsid w:val="00515FE1"/>
    <w:rsid w:val="00516293"/>
    <w:rsid w:val="0051785D"/>
    <w:rsid w:val="00517D73"/>
    <w:rsid w:val="00520FA2"/>
    <w:rsid w:val="00521022"/>
    <w:rsid w:val="0052209C"/>
    <w:rsid w:val="005228B3"/>
    <w:rsid w:val="00523625"/>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4D09"/>
    <w:rsid w:val="005357E3"/>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1D27"/>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674"/>
    <w:rsid w:val="005828DE"/>
    <w:rsid w:val="00582981"/>
    <w:rsid w:val="00582ACA"/>
    <w:rsid w:val="0058307B"/>
    <w:rsid w:val="00583CDD"/>
    <w:rsid w:val="00584F7F"/>
    <w:rsid w:val="00586D5B"/>
    <w:rsid w:val="00587EFF"/>
    <w:rsid w:val="0059004E"/>
    <w:rsid w:val="005900C9"/>
    <w:rsid w:val="005902BA"/>
    <w:rsid w:val="00590756"/>
    <w:rsid w:val="00592106"/>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4BA9"/>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694"/>
    <w:rsid w:val="005D0CF1"/>
    <w:rsid w:val="005D10E3"/>
    <w:rsid w:val="005D1350"/>
    <w:rsid w:val="005D1A87"/>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929"/>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1F36"/>
    <w:rsid w:val="00602CF9"/>
    <w:rsid w:val="0060316D"/>
    <w:rsid w:val="006032E4"/>
    <w:rsid w:val="00603AC6"/>
    <w:rsid w:val="00604B9C"/>
    <w:rsid w:val="00604BAD"/>
    <w:rsid w:val="00604E5D"/>
    <w:rsid w:val="00605551"/>
    <w:rsid w:val="00605703"/>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2FB"/>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A9E"/>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7FE"/>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D7D20"/>
    <w:rsid w:val="006E099B"/>
    <w:rsid w:val="006E1D90"/>
    <w:rsid w:val="006E1E33"/>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491"/>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5BA"/>
    <w:rsid w:val="00741615"/>
    <w:rsid w:val="00741727"/>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5B5"/>
    <w:rsid w:val="00755750"/>
    <w:rsid w:val="007559E6"/>
    <w:rsid w:val="00756574"/>
    <w:rsid w:val="00756785"/>
    <w:rsid w:val="007575BC"/>
    <w:rsid w:val="00757883"/>
    <w:rsid w:val="00757AB4"/>
    <w:rsid w:val="00757D5E"/>
    <w:rsid w:val="00757D8F"/>
    <w:rsid w:val="00760B88"/>
    <w:rsid w:val="00761062"/>
    <w:rsid w:val="007623A6"/>
    <w:rsid w:val="00762B61"/>
    <w:rsid w:val="00762D4D"/>
    <w:rsid w:val="0076310F"/>
    <w:rsid w:val="00763117"/>
    <w:rsid w:val="007634B2"/>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246"/>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3D8"/>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248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3BF1"/>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1ED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5F0B"/>
    <w:rsid w:val="008960E4"/>
    <w:rsid w:val="008972D0"/>
    <w:rsid w:val="00897A8E"/>
    <w:rsid w:val="008A1193"/>
    <w:rsid w:val="008A2B9C"/>
    <w:rsid w:val="008A341E"/>
    <w:rsid w:val="008A3573"/>
    <w:rsid w:val="008A3C8B"/>
    <w:rsid w:val="008A3F2A"/>
    <w:rsid w:val="008A4EA0"/>
    <w:rsid w:val="008A51D7"/>
    <w:rsid w:val="008A53E0"/>
    <w:rsid w:val="008A5491"/>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96D"/>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6F1D"/>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471"/>
    <w:rsid w:val="00931549"/>
    <w:rsid w:val="00932226"/>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EEE"/>
    <w:rsid w:val="009913C4"/>
    <w:rsid w:val="009913DC"/>
    <w:rsid w:val="00991B4C"/>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548"/>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3B15"/>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721C"/>
    <w:rsid w:val="009E77FC"/>
    <w:rsid w:val="009F0F39"/>
    <w:rsid w:val="009F1DFC"/>
    <w:rsid w:val="009F30BE"/>
    <w:rsid w:val="009F3277"/>
    <w:rsid w:val="009F3F53"/>
    <w:rsid w:val="009F46A5"/>
    <w:rsid w:val="009F558E"/>
    <w:rsid w:val="009F617D"/>
    <w:rsid w:val="009F6760"/>
    <w:rsid w:val="009F6B29"/>
    <w:rsid w:val="00A009BA"/>
    <w:rsid w:val="00A011EA"/>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44F4"/>
    <w:rsid w:val="00A368E5"/>
    <w:rsid w:val="00A36974"/>
    <w:rsid w:val="00A36BD5"/>
    <w:rsid w:val="00A36D8E"/>
    <w:rsid w:val="00A3733D"/>
    <w:rsid w:val="00A37EDF"/>
    <w:rsid w:val="00A4033D"/>
    <w:rsid w:val="00A405B5"/>
    <w:rsid w:val="00A406A7"/>
    <w:rsid w:val="00A421C5"/>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3F92"/>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0C"/>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1F5"/>
    <w:rsid w:val="00A95FA3"/>
    <w:rsid w:val="00A960D4"/>
    <w:rsid w:val="00AA0838"/>
    <w:rsid w:val="00AA1A7C"/>
    <w:rsid w:val="00AA1FDB"/>
    <w:rsid w:val="00AA286F"/>
    <w:rsid w:val="00AA2A30"/>
    <w:rsid w:val="00AA2E76"/>
    <w:rsid w:val="00AA30EA"/>
    <w:rsid w:val="00AA3FDF"/>
    <w:rsid w:val="00AA4088"/>
    <w:rsid w:val="00AA4880"/>
    <w:rsid w:val="00AA4930"/>
    <w:rsid w:val="00AA54B9"/>
    <w:rsid w:val="00AA5792"/>
    <w:rsid w:val="00AA68D3"/>
    <w:rsid w:val="00AA69BA"/>
    <w:rsid w:val="00AB0389"/>
    <w:rsid w:val="00AB062D"/>
    <w:rsid w:val="00AB0665"/>
    <w:rsid w:val="00AB0F4D"/>
    <w:rsid w:val="00AB16DB"/>
    <w:rsid w:val="00AB20C9"/>
    <w:rsid w:val="00AB230F"/>
    <w:rsid w:val="00AB25F9"/>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26FC"/>
    <w:rsid w:val="00AD338F"/>
    <w:rsid w:val="00AD3A76"/>
    <w:rsid w:val="00AD44AD"/>
    <w:rsid w:val="00AD45CE"/>
    <w:rsid w:val="00AD53A3"/>
    <w:rsid w:val="00AD60D7"/>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179"/>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0F19"/>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17F3F"/>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94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03"/>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835"/>
    <w:rsid w:val="00B77D5D"/>
    <w:rsid w:val="00B80057"/>
    <w:rsid w:val="00B81215"/>
    <w:rsid w:val="00B81DD7"/>
    <w:rsid w:val="00B81E3B"/>
    <w:rsid w:val="00B82A2D"/>
    <w:rsid w:val="00B82B80"/>
    <w:rsid w:val="00B82FE6"/>
    <w:rsid w:val="00B830ED"/>
    <w:rsid w:val="00B8410A"/>
    <w:rsid w:val="00B8479E"/>
    <w:rsid w:val="00B847FB"/>
    <w:rsid w:val="00B84E5A"/>
    <w:rsid w:val="00B852E7"/>
    <w:rsid w:val="00B85343"/>
    <w:rsid w:val="00B85B50"/>
    <w:rsid w:val="00B85FDE"/>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649"/>
    <w:rsid w:val="00BF573A"/>
    <w:rsid w:val="00BF6F2C"/>
    <w:rsid w:val="00BF7255"/>
    <w:rsid w:val="00BF765B"/>
    <w:rsid w:val="00C00446"/>
    <w:rsid w:val="00C02FE6"/>
    <w:rsid w:val="00C036B1"/>
    <w:rsid w:val="00C04370"/>
    <w:rsid w:val="00C0589A"/>
    <w:rsid w:val="00C05FA5"/>
    <w:rsid w:val="00C06986"/>
    <w:rsid w:val="00C06F43"/>
    <w:rsid w:val="00C07197"/>
    <w:rsid w:val="00C0799D"/>
    <w:rsid w:val="00C07A46"/>
    <w:rsid w:val="00C07C7F"/>
    <w:rsid w:val="00C102A2"/>
    <w:rsid w:val="00C107BF"/>
    <w:rsid w:val="00C108C8"/>
    <w:rsid w:val="00C10CDB"/>
    <w:rsid w:val="00C116BF"/>
    <w:rsid w:val="00C1188B"/>
    <w:rsid w:val="00C1196A"/>
    <w:rsid w:val="00C1288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022"/>
    <w:rsid w:val="00C403B5"/>
    <w:rsid w:val="00C404C7"/>
    <w:rsid w:val="00C40A05"/>
    <w:rsid w:val="00C41039"/>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6C4C"/>
    <w:rsid w:val="00C4712B"/>
    <w:rsid w:val="00C47A43"/>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1F47"/>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80B"/>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3EAE"/>
    <w:rsid w:val="00D04AE1"/>
    <w:rsid w:val="00D0575A"/>
    <w:rsid w:val="00D0608A"/>
    <w:rsid w:val="00D06C82"/>
    <w:rsid w:val="00D10219"/>
    <w:rsid w:val="00D10327"/>
    <w:rsid w:val="00D10B09"/>
    <w:rsid w:val="00D11DAA"/>
    <w:rsid w:val="00D121AF"/>
    <w:rsid w:val="00D12B2A"/>
    <w:rsid w:val="00D12CA2"/>
    <w:rsid w:val="00D13209"/>
    <w:rsid w:val="00D134D5"/>
    <w:rsid w:val="00D13826"/>
    <w:rsid w:val="00D142CD"/>
    <w:rsid w:val="00D147E6"/>
    <w:rsid w:val="00D1486B"/>
    <w:rsid w:val="00D154D5"/>
    <w:rsid w:val="00D15F67"/>
    <w:rsid w:val="00D167CD"/>
    <w:rsid w:val="00D21CAB"/>
    <w:rsid w:val="00D21F0D"/>
    <w:rsid w:val="00D23601"/>
    <w:rsid w:val="00D243D3"/>
    <w:rsid w:val="00D247C5"/>
    <w:rsid w:val="00D24840"/>
    <w:rsid w:val="00D24B1A"/>
    <w:rsid w:val="00D24E8C"/>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3D7"/>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285"/>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5D3"/>
    <w:rsid w:val="00D75F47"/>
    <w:rsid w:val="00D77B7E"/>
    <w:rsid w:val="00D8020F"/>
    <w:rsid w:val="00D80BDF"/>
    <w:rsid w:val="00D81304"/>
    <w:rsid w:val="00D81648"/>
    <w:rsid w:val="00D81776"/>
    <w:rsid w:val="00D81846"/>
    <w:rsid w:val="00D8192A"/>
    <w:rsid w:val="00D827B4"/>
    <w:rsid w:val="00D831DC"/>
    <w:rsid w:val="00D83561"/>
    <w:rsid w:val="00D83703"/>
    <w:rsid w:val="00D83DAC"/>
    <w:rsid w:val="00D84098"/>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2B5C"/>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4F04"/>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A6F"/>
    <w:rsid w:val="00E45DB2"/>
    <w:rsid w:val="00E45E95"/>
    <w:rsid w:val="00E463E0"/>
    <w:rsid w:val="00E4780B"/>
    <w:rsid w:val="00E479B1"/>
    <w:rsid w:val="00E47CC1"/>
    <w:rsid w:val="00E47ED4"/>
    <w:rsid w:val="00E50CBE"/>
    <w:rsid w:val="00E510F5"/>
    <w:rsid w:val="00E5115A"/>
    <w:rsid w:val="00E51E10"/>
    <w:rsid w:val="00E520DF"/>
    <w:rsid w:val="00E52166"/>
    <w:rsid w:val="00E53206"/>
    <w:rsid w:val="00E534F2"/>
    <w:rsid w:val="00E53C41"/>
    <w:rsid w:val="00E5498D"/>
    <w:rsid w:val="00E54A4B"/>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23B9"/>
    <w:rsid w:val="00E72798"/>
    <w:rsid w:val="00E7464E"/>
    <w:rsid w:val="00E74EF0"/>
    <w:rsid w:val="00E74F7A"/>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5040"/>
    <w:rsid w:val="00E964E1"/>
    <w:rsid w:val="00E96754"/>
    <w:rsid w:val="00E96AB8"/>
    <w:rsid w:val="00E96B43"/>
    <w:rsid w:val="00E96F8B"/>
    <w:rsid w:val="00E9731E"/>
    <w:rsid w:val="00E975CD"/>
    <w:rsid w:val="00E975D1"/>
    <w:rsid w:val="00E97944"/>
    <w:rsid w:val="00EA0544"/>
    <w:rsid w:val="00EA0883"/>
    <w:rsid w:val="00EA0AE1"/>
    <w:rsid w:val="00EA0B10"/>
    <w:rsid w:val="00EA1194"/>
    <w:rsid w:val="00EA12A6"/>
    <w:rsid w:val="00EA175C"/>
    <w:rsid w:val="00EA1963"/>
    <w:rsid w:val="00EA1E9F"/>
    <w:rsid w:val="00EA1EF5"/>
    <w:rsid w:val="00EA21F5"/>
    <w:rsid w:val="00EA233B"/>
    <w:rsid w:val="00EA2340"/>
    <w:rsid w:val="00EA236C"/>
    <w:rsid w:val="00EA2376"/>
    <w:rsid w:val="00EA2520"/>
    <w:rsid w:val="00EA32C2"/>
    <w:rsid w:val="00EA3551"/>
    <w:rsid w:val="00EA4A46"/>
    <w:rsid w:val="00EA4FA4"/>
    <w:rsid w:val="00EA5065"/>
    <w:rsid w:val="00EA5974"/>
    <w:rsid w:val="00EA5E7E"/>
    <w:rsid w:val="00EA6164"/>
    <w:rsid w:val="00EA7512"/>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21B"/>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1FD6"/>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286"/>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650"/>
    <w:rsid w:val="00F46777"/>
    <w:rsid w:val="00F46E8D"/>
    <w:rsid w:val="00F47056"/>
    <w:rsid w:val="00F4711D"/>
    <w:rsid w:val="00F4727D"/>
    <w:rsid w:val="00F47724"/>
    <w:rsid w:val="00F47FC3"/>
    <w:rsid w:val="00F50952"/>
    <w:rsid w:val="00F50EFC"/>
    <w:rsid w:val="00F51AF5"/>
    <w:rsid w:val="00F51BF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3F0"/>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BCC"/>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1477"/>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6151"/>
    <w:rsid w:val="00FF6A44"/>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et.riiman@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1933</TotalTime>
  <Pages>3</Pages>
  <Words>1281</Words>
  <Characters>7432</Characters>
  <Application>Microsoft Office Word</Application>
  <DocSecurity>0</DocSecurity>
  <Lines>61</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8696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1739</cp:revision>
  <cp:lastPrinted>2009-10-14T12:22:00Z</cp:lastPrinted>
  <dcterms:created xsi:type="dcterms:W3CDTF">2023-08-14T09:20:00Z</dcterms:created>
  <dcterms:modified xsi:type="dcterms:W3CDTF">2025-10-30T11:04:00Z</dcterms:modified>
</cp:coreProperties>
</file>